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67F95" w14:textId="3AB2AC5C" w:rsidR="00AE505F" w:rsidRPr="002970EC" w:rsidRDefault="00AE505F">
      <w:pPr>
        <w:ind w:right="-8"/>
        <w:jc w:val="right"/>
      </w:pPr>
      <w:bookmarkStart w:id="0" w:name="_GoBack"/>
      <w:bookmarkEnd w:id="0"/>
      <w:r w:rsidRPr="0073311E">
        <w:rPr>
          <w:rFonts w:cs="Arial"/>
          <w:b/>
          <w:sz w:val="22"/>
          <w:szCs w:val="22"/>
        </w:rPr>
        <w:t xml:space="preserve">Príloha č. </w:t>
      </w:r>
      <w:r w:rsidR="00CC6CC5">
        <w:rPr>
          <w:rFonts w:cs="Arial"/>
          <w:b/>
          <w:sz w:val="22"/>
          <w:szCs w:val="22"/>
        </w:rPr>
        <w:t>3</w:t>
      </w:r>
      <w:r w:rsidRPr="0073311E">
        <w:rPr>
          <w:rFonts w:cs="Arial"/>
          <w:b/>
          <w:sz w:val="22"/>
          <w:szCs w:val="22"/>
        </w:rPr>
        <w:t xml:space="preserve"> výzvy</w:t>
      </w:r>
    </w:p>
    <w:p w14:paraId="0ED948E1" w14:textId="77777777" w:rsidR="00AE505F" w:rsidRPr="002970EC" w:rsidRDefault="00AE505F" w:rsidP="00AE505F">
      <w:pPr>
        <w:ind w:right="-8"/>
        <w:jc w:val="center"/>
        <w:rPr>
          <w:rFonts w:cs="Arial"/>
          <w:sz w:val="22"/>
          <w:szCs w:val="22"/>
        </w:rPr>
      </w:pPr>
    </w:p>
    <w:p w14:paraId="40CD99BC" w14:textId="77777777" w:rsidR="00AE505F" w:rsidRPr="002970EC" w:rsidRDefault="00AE505F" w:rsidP="00AE505F">
      <w:pPr>
        <w:ind w:right="-8"/>
        <w:jc w:val="center"/>
      </w:pPr>
      <w:r w:rsidRPr="002970EC">
        <w:rPr>
          <w:rFonts w:cs="Arial"/>
          <w:sz w:val="22"/>
          <w:szCs w:val="22"/>
        </w:rPr>
        <w:t>VYHLÁSENIA UCHÁDZAČA</w:t>
      </w:r>
    </w:p>
    <w:p w14:paraId="2A8F8B67" w14:textId="77777777" w:rsidR="00AE505F" w:rsidRPr="002970EC" w:rsidRDefault="00AE505F" w:rsidP="00AE505F">
      <w:pPr>
        <w:ind w:right="-8"/>
        <w:jc w:val="center"/>
        <w:rPr>
          <w:rFonts w:cs="Arial"/>
          <w:sz w:val="22"/>
          <w:szCs w:val="22"/>
        </w:rPr>
      </w:pPr>
    </w:p>
    <w:p w14:paraId="5FE3BA8B" w14:textId="77777777" w:rsidR="00AE505F" w:rsidRPr="002970EC" w:rsidRDefault="00AE505F" w:rsidP="00AE505F">
      <w:pPr>
        <w:ind w:right="-8"/>
        <w:jc w:val="both"/>
      </w:pPr>
      <w:r w:rsidRPr="002970EC">
        <w:rPr>
          <w:rFonts w:cs="Arial"/>
          <w:sz w:val="22"/>
          <w:szCs w:val="22"/>
        </w:rPr>
        <w:t>uchádzač (obchodné meno/meno a sídlo/miesto podnikania uchádzača, zastúpený meno/mená a priezvisko/priezviská) týmto vyhlasuje, že:</w:t>
      </w:r>
    </w:p>
    <w:p w14:paraId="5A633270" w14:textId="6BFC5149" w:rsidR="00E21D7F" w:rsidRPr="00E21D7F" w:rsidRDefault="00AE505F" w:rsidP="008A7F4A">
      <w:pPr>
        <w:pStyle w:val="Odsekzoznamu"/>
        <w:numPr>
          <w:ilvl w:val="0"/>
          <w:numId w:val="5"/>
        </w:numPr>
        <w:suppressAutoHyphens/>
        <w:spacing w:after="480"/>
        <w:ind w:right="-8"/>
        <w:jc w:val="both"/>
        <w:rPr>
          <w:rFonts w:cs="Arial"/>
          <w:sz w:val="22"/>
          <w:szCs w:val="22"/>
        </w:rPr>
      </w:pPr>
      <w:r w:rsidRPr="00E21D7F">
        <w:rPr>
          <w:rFonts w:cs="Arial"/>
          <w:sz w:val="22"/>
          <w:szCs w:val="22"/>
        </w:rPr>
        <w:t>súhlasí s podmienkami uvedenými vo výzve na predkladanie cenových ponúk na predmet</w:t>
      </w:r>
      <w:r w:rsidR="006A233C" w:rsidRPr="00E21D7F">
        <w:rPr>
          <w:rFonts w:cs="Arial"/>
          <w:sz w:val="22"/>
          <w:szCs w:val="22"/>
        </w:rPr>
        <w:t xml:space="preserve"> zákazky </w:t>
      </w:r>
      <w:r w:rsidR="008A7F4A" w:rsidRPr="008A7F4A">
        <w:rPr>
          <w:rFonts w:cs="Arial"/>
          <w:b/>
          <w:color w:val="000000"/>
          <w:sz w:val="22"/>
          <w:szCs w:val="22"/>
        </w:rPr>
        <w:t>Zabezpečenie nepretržitej ochrany objektov</w:t>
      </w:r>
      <w:r w:rsidR="00E21D7F" w:rsidRPr="00E21D7F">
        <w:rPr>
          <w:rFonts w:cs="Arial"/>
          <w:b/>
          <w:color w:val="000000"/>
          <w:sz w:val="22"/>
          <w:szCs w:val="22"/>
        </w:rPr>
        <w:t>,</w:t>
      </w:r>
    </w:p>
    <w:p w14:paraId="2101EE15" w14:textId="77777777" w:rsidR="00E21D7F" w:rsidRPr="00E21D7F" w:rsidRDefault="00E21D7F" w:rsidP="00E21D7F">
      <w:pPr>
        <w:pStyle w:val="Odsekzoznamu"/>
        <w:suppressAutoHyphens/>
        <w:spacing w:after="480"/>
        <w:ind w:left="360" w:right="-8"/>
        <w:jc w:val="both"/>
        <w:rPr>
          <w:rFonts w:cs="Arial"/>
          <w:sz w:val="22"/>
          <w:szCs w:val="22"/>
        </w:rPr>
      </w:pPr>
    </w:p>
    <w:p w14:paraId="580E1FCD" w14:textId="77777777" w:rsidR="00E21D7F" w:rsidRDefault="00AE505F" w:rsidP="004D3D44">
      <w:pPr>
        <w:pStyle w:val="Odsekzoznamu"/>
        <w:numPr>
          <w:ilvl w:val="0"/>
          <w:numId w:val="5"/>
        </w:numPr>
        <w:suppressAutoHyphens/>
        <w:spacing w:after="480"/>
        <w:ind w:right="-8"/>
        <w:jc w:val="both"/>
        <w:rPr>
          <w:rFonts w:cs="Arial"/>
          <w:sz w:val="22"/>
          <w:szCs w:val="22"/>
        </w:rPr>
      </w:pPr>
      <w:r w:rsidRPr="00E21D7F">
        <w:rPr>
          <w:rFonts w:cs="Arial"/>
          <w:sz w:val="22"/>
          <w:szCs w:val="22"/>
        </w:rPr>
        <w:t>je dôkladne oboznámený s celým obsahom výzvy a obchodnými podmienkami uvedenými v návrhu zmluvy, ktorá tvorí prílohu č. 2 tejto výzvy,</w:t>
      </w:r>
    </w:p>
    <w:p w14:paraId="5A82C2CF" w14:textId="77777777" w:rsidR="00E21D7F" w:rsidRPr="00E21D7F" w:rsidRDefault="00E21D7F" w:rsidP="00E21D7F">
      <w:pPr>
        <w:pStyle w:val="Odsekzoznamu"/>
        <w:rPr>
          <w:rFonts w:cs="Arial"/>
          <w:sz w:val="22"/>
          <w:szCs w:val="22"/>
        </w:rPr>
      </w:pPr>
    </w:p>
    <w:p w14:paraId="7C8CE06C" w14:textId="77777777" w:rsidR="00E21D7F" w:rsidRDefault="00AE505F" w:rsidP="004D3D44">
      <w:pPr>
        <w:pStyle w:val="Odsekzoznamu"/>
        <w:numPr>
          <w:ilvl w:val="0"/>
          <w:numId w:val="5"/>
        </w:numPr>
        <w:suppressAutoHyphens/>
        <w:spacing w:after="480"/>
        <w:ind w:right="-8"/>
        <w:jc w:val="both"/>
        <w:rPr>
          <w:rFonts w:cs="Arial"/>
          <w:sz w:val="22"/>
          <w:szCs w:val="22"/>
        </w:rPr>
      </w:pPr>
      <w:r w:rsidRPr="00E21D7F">
        <w:rPr>
          <w:rFonts w:cs="Arial"/>
          <w:sz w:val="22"/>
          <w:szCs w:val="22"/>
        </w:rPr>
        <w:t xml:space="preserve">všetky doklady, dokumenty, vyhlásenia a údaje uvedené v cenovej ponuke sú pravdivé </w:t>
      </w:r>
      <w:r w:rsidRPr="00E21D7F">
        <w:rPr>
          <w:rFonts w:cs="Arial"/>
          <w:sz w:val="22"/>
          <w:szCs w:val="22"/>
        </w:rPr>
        <w:br/>
        <w:t>a úplné,</w:t>
      </w:r>
    </w:p>
    <w:p w14:paraId="0B388F87" w14:textId="77777777" w:rsidR="00E21D7F" w:rsidRPr="00E21D7F" w:rsidRDefault="00E21D7F" w:rsidP="00E21D7F">
      <w:pPr>
        <w:pStyle w:val="Odsekzoznamu"/>
        <w:rPr>
          <w:rFonts w:cs="Arial"/>
          <w:sz w:val="22"/>
          <w:szCs w:val="22"/>
        </w:rPr>
      </w:pPr>
    </w:p>
    <w:p w14:paraId="423BDA6D" w14:textId="317F5281" w:rsidR="00AE505F" w:rsidRPr="00E21D7F" w:rsidRDefault="00AE505F" w:rsidP="004D3D44">
      <w:pPr>
        <w:pStyle w:val="Odsekzoznamu"/>
        <w:numPr>
          <w:ilvl w:val="0"/>
          <w:numId w:val="5"/>
        </w:numPr>
        <w:suppressAutoHyphens/>
        <w:spacing w:after="480"/>
        <w:ind w:right="-8"/>
        <w:jc w:val="both"/>
        <w:rPr>
          <w:rFonts w:cs="Arial"/>
          <w:sz w:val="22"/>
          <w:szCs w:val="22"/>
        </w:rPr>
      </w:pPr>
      <w:r w:rsidRPr="00E21D7F">
        <w:rPr>
          <w:rFonts w:cs="Arial"/>
          <w:sz w:val="22"/>
          <w:szCs w:val="22"/>
        </w:rPr>
        <w:t>predkladá iba jednu cenovú ponuku.</w:t>
      </w:r>
    </w:p>
    <w:p w14:paraId="0D375BE5" w14:textId="77777777" w:rsidR="00AE505F" w:rsidRPr="002970EC" w:rsidRDefault="00AE505F" w:rsidP="00AE505F">
      <w:pPr>
        <w:ind w:right="-8"/>
        <w:jc w:val="both"/>
        <w:rPr>
          <w:rFonts w:cs="Arial"/>
          <w:sz w:val="22"/>
          <w:szCs w:val="22"/>
        </w:rPr>
      </w:pPr>
    </w:p>
    <w:p w14:paraId="1FCD20EF" w14:textId="77777777" w:rsidR="00AE505F" w:rsidRPr="002970EC" w:rsidRDefault="00AE505F" w:rsidP="00AE505F">
      <w:pPr>
        <w:ind w:right="-8"/>
        <w:jc w:val="both"/>
        <w:rPr>
          <w:rFonts w:cs="Arial"/>
          <w:sz w:val="22"/>
          <w:szCs w:val="22"/>
        </w:rPr>
      </w:pPr>
    </w:p>
    <w:p w14:paraId="1B7521E8" w14:textId="49F5DA22" w:rsidR="00AE505F" w:rsidRPr="002970EC" w:rsidRDefault="00AE505F" w:rsidP="00174DF3">
      <w:pPr>
        <w:tabs>
          <w:tab w:val="left" w:pos="5812"/>
        </w:tabs>
        <w:ind w:right="-8"/>
        <w:jc w:val="both"/>
      </w:pPr>
      <w:r w:rsidRPr="002970EC">
        <w:rPr>
          <w:rFonts w:cs="Arial"/>
          <w:sz w:val="22"/>
          <w:szCs w:val="22"/>
        </w:rPr>
        <w:t xml:space="preserve">v..........................................dňa........................... </w:t>
      </w:r>
      <w:r w:rsidR="00174DF3">
        <w:rPr>
          <w:rFonts w:cs="Arial"/>
          <w:sz w:val="22"/>
          <w:szCs w:val="22"/>
        </w:rPr>
        <w:tab/>
      </w:r>
      <w:r w:rsidRPr="002970EC">
        <w:rPr>
          <w:rFonts w:cs="Arial"/>
          <w:sz w:val="22"/>
          <w:szCs w:val="22"/>
        </w:rPr>
        <w:t>..................................................</w:t>
      </w:r>
    </w:p>
    <w:p w14:paraId="2E40A9D5" w14:textId="282608A3" w:rsidR="00AE505F" w:rsidRPr="009E491D" w:rsidRDefault="00AE505F" w:rsidP="009E491D">
      <w:pPr>
        <w:tabs>
          <w:tab w:val="left" w:pos="5670"/>
          <w:tab w:val="left" w:pos="6946"/>
        </w:tabs>
        <w:ind w:right="-8"/>
        <w:jc w:val="both"/>
      </w:pPr>
      <w:r w:rsidRPr="002970EC">
        <w:rPr>
          <w:rFonts w:cs="Arial"/>
          <w:sz w:val="22"/>
          <w:szCs w:val="22"/>
        </w:rPr>
        <w:tab/>
      </w:r>
      <w:r w:rsidR="00174DF3">
        <w:rPr>
          <w:rFonts w:cs="Arial"/>
          <w:sz w:val="22"/>
          <w:szCs w:val="22"/>
        </w:rPr>
        <w:tab/>
      </w:r>
      <w:r w:rsidRPr="002970EC">
        <w:rPr>
          <w:rFonts w:cs="Arial"/>
          <w:sz w:val="22"/>
          <w:szCs w:val="22"/>
        </w:rPr>
        <w:t>podpis</w:t>
      </w:r>
    </w:p>
    <w:sectPr w:rsidR="00AE505F" w:rsidRPr="009E491D" w:rsidSect="00AE505F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95B17" w14:textId="77777777" w:rsidR="001B4FD5" w:rsidRDefault="001B4FD5">
      <w:pPr>
        <w:spacing w:after="0" w:line="240" w:lineRule="auto"/>
      </w:pPr>
      <w:r>
        <w:separator/>
      </w:r>
    </w:p>
  </w:endnote>
  <w:endnote w:type="continuationSeparator" w:id="0">
    <w:p w14:paraId="3CC77184" w14:textId="77777777" w:rsidR="001B4FD5" w:rsidRDefault="001B4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">
    <w:altName w:val="MS Gothic"/>
    <w:charset w:val="80"/>
    <w:family w:val="auto"/>
    <w:pitch w:val="variable"/>
  </w:font>
  <w:font w:name="Arial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0E0CF" w14:textId="77777777" w:rsidR="001B4FD5" w:rsidRDefault="001B4FD5">
      <w:pPr>
        <w:spacing w:after="0" w:line="240" w:lineRule="auto"/>
      </w:pPr>
      <w:r>
        <w:separator/>
      </w:r>
    </w:p>
  </w:footnote>
  <w:footnote w:type="continuationSeparator" w:id="0">
    <w:p w14:paraId="7ACABD27" w14:textId="77777777" w:rsidR="001B4FD5" w:rsidRDefault="001B4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Arial" w:hAnsi="Arial" w:cs="Arial"/>
        <w:b/>
        <w:bCs w:val="0"/>
        <w:sz w:val="22"/>
        <w:lang w:eastAsia="cs-CZ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5"/>
    <w:multiLevelType w:val="multilevel"/>
    <w:tmpl w:val="DAA808D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position w:val="0"/>
        <w:sz w:val="22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6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firstLine="0"/>
      </w:pPr>
      <w:rPr>
        <w:rFonts w:eastAsia="Calibri" w:cs="Arial"/>
        <w:b w:val="0"/>
        <w:i w:val="0"/>
        <w:strike w:val="0"/>
        <w:dstrike w:val="0"/>
        <w:color w:val="000000"/>
        <w:position w:val="0"/>
        <w:sz w:val="22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4680" w:hanging="144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ascii="Arial" w:eastAsia="Times New Roman" w:hAnsi="Arial" w:cs="Arial"/>
        <w:b w:val="0"/>
        <w:sz w:val="22"/>
        <w:szCs w:val="24"/>
        <w:lang w:eastAsia="cs-CZ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5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383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743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74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0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1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463" w:hanging="180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2BE65F8"/>
    <w:multiLevelType w:val="hybridMultilevel"/>
    <w:tmpl w:val="6A6C1180"/>
    <w:lvl w:ilvl="0" w:tplc="9A74C9B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A142B"/>
    <w:multiLevelType w:val="hybridMultilevel"/>
    <w:tmpl w:val="CCAC6E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D26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5C805DA"/>
    <w:multiLevelType w:val="hybridMultilevel"/>
    <w:tmpl w:val="6A14FD48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06CF66DF"/>
    <w:multiLevelType w:val="hybridMultilevel"/>
    <w:tmpl w:val="C0922E1A"/>
    <w:lvl w:ilvl="0" w:tplc="AF889006">
      <w:start w:val="5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5" w:hanging="360"/>
      </w:pPr>
    </w:lvl>
    <w:lvl w:ilvl="2" w:tplc="041B001B" w:tentative="1">
      <w:start w:val="1"/>
      <w:numFmt w:val="lowerRoman"/>
      <w:lvlText w:val="%3."/>
      <w:lvlJc w:val="right"/>
      <w:pPr>
        <w:ind w:left="2305" w:hanging="180"/>
      </w:pPr>
    </w:lvl>
    <w:lvl w:ilvl="3" w:tplc="041B000F" w:tentative="1">
      <w:start w:val="1"/>
      <w:numFmt w:val="decimal"/>
      <w:lvlText w:val="%4."/>
      <w:lvlJc w:val="left"/>
      <w:pPr>
        <w:ind w:left="3025" w:hanging="360"/>
      </w:pPr>
    </w:lvl>
    <w:lvl w:ilvl="4" w:tplc="041B0019" w:tentative="1">
      <w:start w:val="1"/>
      <w:numFmt w:val="lowerLetter"/>
      <w:lvlText w:val="%5."/>
      <w:lvlJc w:val="left"/>
      <w:pPr>
        <w:ind w:left="3745" w:hanging="360"/>
      </w:pPr>
    </w:lvl>
    <w:lvl w:ilvl="5" w:tplc="041B001B" w:tentative="1">
      <w:start w:val="1"/>
      <w:numFmt w:val="lowerRoman"/>
      <w:lvlText w:val="%6."/>
      <w:lvlJc w:val="right"/>
      <w:pPr>
        <w:ind w:left="4465" w:hanging="180"/>
      </w:pPr>
    </w:lvl>
    <w:lvl w:ilvl="6" w:tplc="041B000F" w:tentative="1">
      <w:start w:val="1"/>
      <w:numFmt w:val="decimal"/>
      <w:lvlText w:val="%7."/>
      <w:lvlJc w:val="left"/>
      <w:pPr>
        <w:ind w:left="5185" w:hanging="360"/>
      </w:pPr>
    </w:lvl>
    <w:lvl w:ilvl="7" w:tplc="041B0019" w:tentative="1">
      <w:start w:val="1"/>
      <w:numFmt w:val="lowerLetter"/>
      <w:lvlText w:val="%8."/>
      <w:lvlJc w:val="left"/>
      <w:pPr>
        <w:ind w:left="5905" w:hanging="360"/>
      </w:pPr>
    </w:lvl>
    <w:lvl w:ilvl="8" w:tplc="041B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4" w15:restartNumberingAfterBreak="0">
    <w:nsid w:val="088C16CD"/>
    <w:multiLevelType w:val="hybridMultilevel"/>
    <w:tmpl w:val="86A84B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FA0790"/>
    <w:multiLevelType w:val="hybridMultilevel"/>
    <w:tmpl w:val="FE4C3122"/>
    <w:lvl w:ilvl="0" w:tplc="6C78B4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C76D95"/>
    <w:multiLevelType w:val="hybridMultilevel"/>
    <w:tmpl w:val="4246FE98"/>
    <w:lvl w:ilvl="0" w:tplc="0B2C0514">
      <w:start w:val="6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3" w:hanging="360"/>
      </w:pPr>
    </w:lvl>
    <w:lvl w:ilvl="2" w:tplc="041B001B" w:tentative="1">
      <w:start w:val="1"/>
      <w:numFmt w:val="lowerRoman"/>
      <w:lvlText w:val="%3."/>
      <w:lvlJc w:val="right"/>
      <w:pPr>
        <w:ind w:left="2523" w:hanging="180"/>
      </w:pPr>
    </w:lvl>
    <w:lvl w:ilvl="3" w:tplc="041B000F" w:tentative="1">
      <w:start w:val="1"/>
      <w:numFmt w:val="decimal"/>
      <w:lvlText w:val="%4."/>
      <w:lvlJc w:val="left"/>
      <w:pPr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7" w15:restartNumberingAfterBreak="0">
    <w:nsid w:val="12E16694"/>
    <w:multiLevelType w:val="multilevel"/>
    <w:tmpl w:val="F16691F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8" w15:restartNumberingAfterBreak="0">
    <w:nsid w:val="15371EA4"/>
    <w:multiLevelType w:val="hybridMultilevel"/>
    <w:tmpl w:val="7EFA9BB0"/>
    <w:lvl w:ilvl="0" w:tplc="FD52CF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5B0812"/>
    <w:multiLevelType w:val="hybridMultilevel"/>
    <w:tmpl w:val="B366F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E764B8"/>
    <w:multiLevelType w:val="hybridMultilevel"/>
    <w:tmpl w:val="5F8A99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B1DE5"/>
    <w:multiLevelType w:val="multilevel"/>
    <w:tmpl w:val="1576AC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BB810E2"/>
    <w:multiLevelType w:val="hybridMultilevel"/>
    <w:tmpl w:val="6A14FD48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1CEC31CF"/>
    <w:multiLevelType w:val="hybridMultilevel"/>
    <w:tmpl w:val="058C35D4"/>
    <w:lvl w:ilvl="0" w:tplc="9AA67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BC5D84"/>
    <w:multiLevelType w:val="hybridMultilevel"/>
    <w:tmpl w:val="963AD172"/>
    <w:lvl w:ilvl="0" w:tplc="BF5A7A0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1DDD56B4"/>
    <w:multiLevelType w:val="hybridMultilevel"/>
    <w:tmpl w:val="D89EA5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69446AC">
      <w:start w:val="33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B26E2E"/>
    <w:multiLevelType w:val="multilevel"/>
    <w:tmpl w:val="4BA09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25D7004"/>
    <w:multiLevelType w:val="multilevel"/>
    <w:tmpl w:val="71D2FE4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2" w:hanging="42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7383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7743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743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103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103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463" w:hanging="1800"/>
      </w:pPr>
      <w:rPr>
        <w:rFonts w:ascii="Times New Roman" w:hAnsi="Times New Roman" w:hint="default"/>
      </w:rPr>
    </w:lvl>
  </w:abstractNum>
  <w:abstractNum w:abstractNumId="28" w15:restartNumberingAfterBreak="0">
    <w:nsid w:val="226F4468"/>
    <w:multiLevelType w:val="hybridMultilevel"/>
    <w:tmpl w:val="D5AA7CE0"/>
    <w:lvl w:ilvl="0" w:tplc="22487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3E411B2"/>
    <w:multiLevelType w:val="multilevel"/>
    <w:tmpl w:val="88CEA92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496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88" w:hanging="1800"/>
      </w:pPr>
      <w:rPr>
        <w:rFonts w:hint="default"/>
      </w:rPr>
    </w:lvl>
  </w:abstractNum>
  <w:abstractNum w:abstractNumId="30" w15:restartNumberingAfterBreak="0">
    <w:nsid w:val="2493636E"/>
    <w:multiLevelType w:val="hybridMultilevel"/>
    <w:tmpl w:val="9932A452"/>
    <w:lvl w:ilvl="0" w:tplc="4178F0F0">
      <w:start w:val="1"/>
      <w:numFmt w:val="lowerLetter"/>
      <w:lvlText w:val="%1)"/>
      <w:lvlJc w:val="left"/>
      <w:pPr>
        <w:ind w:left="1287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25AA1218"/>
    <w:multiLevelType w:val="hybridMultilevel"/>
    <w:tmpl w:val="B3044A3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A74C9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E0279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8D3582D"/>
    <w:multiLevelType w:val="hybridMultilevel"/>
    <w:tmpl w:val="E096609E"/>
    <w:lvl w:ilvl="0" w:tplc="C4603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9D754F"/>
    <w:multiLevelType w:val="hybridMultilevel"/>
    <w:tmpl w:val="EC2C05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F41CD2"/>
    <w:multiLevelType w:val="multilevel"/>
    <w:tmpl w:val="ED6E3782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737" w:hanging="737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21" w:hanging="363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79" w:hanging="363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-63" w:hanging="363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-205" w:hanging="363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-347" w:hanging="363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-489" w:hanging="363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631" w:hanging="363"/>
      </w:pPr>
      <w:rPr>
        <w:rFonts w:ascii="Times New Roman" w:hAnsi="Times New Roman" w:hint="default"/>
      </w:rPr>
    </w:lvl>
  </w:abstractNum>
  <w:abstractNum w:abstractNumId="36" w15:restartNumberingAfterBreak="0">
    <w:nsid w:val="2C9D4373"/>
    <w:multiLevelType w:val="multilevel"/>
    <w:tmpl w:val="9AE0ECE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1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7" w15:restartNumberingAfterBreak="0">
    <w:nsid w:val="2D0251A5"/>
    <w:multiLevelType w:val="hybridMultilevel"/>
    <w:tmpl w:val="432EAEA8"/>
    <w:lvl w:ilvl="0" w:tplc="D592F1DC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2E1E7F2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31C73E0"/>
    <w:multiLevelType w:val="hybridMultilevel"/>
    <w:tmpl w:val="3070AF6A"/>
    <w:lvl w:ilvl="0" w:tplc="545EF6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39930F7"/>
    <w:multiLevelType w:val="hybridMultilevel"/>
    <w:tmpl w:val="B1C0C83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7">
      <w:start w:val="1"/>
      <w:numFmt w:val="lowerLetter"/>
      <w:lvlText w:val="%2)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425B65"/>
    <w:multiLevelType w:val="hybridMultilevel"/>
    <w:tmpl w:val="29948090"/>
    <w:lvl w:ilvl="0" w:tplc="71CC24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884F94"/>
    <w:multiLevelType w:val="hybridMultilevel"/>
    <w:tmpl w:val="6A14FD48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3" w15:restartNumberingAfterBreak="0">
    <w:nsid w:val="39E6660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ADA7DE3"/>
    <w:multiLevelType w:val="hybridMultilevel"/>
    <w:tmpl w:val="86A84B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CB430E"/>
    <w:multiLevelType w:val="hybridMultilevel"/>
    <w:tmpl w:val="1F902432"/>
    <w:lvl w:ilvl="0" w:tplc="72CEA878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F503F0"/>
    <w:multiLevelType w:val="hybridMultilevel"/>
    <w:tmpl w:val="7F02F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F61850"/>
    <w:multiLevelType w:val="multilevel"/>
    <w:tmpl w:val="00000004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42B72C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4857384"/>
    <w:multiLevelType w:val="hybridMultilevel"/>
    <w:tmpl w:val="FCCEFBCA"/>
    <w:lvl w:ilvl="0" w:tplc="B7E0959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94E0A16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AC4B44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FC21AE7"/>
    <w:multiLevelType w:val="multilevel"/>
    <w:tmpl w:val="BF6AF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2997C70"/>
    <w:multiLevelType w:val="multilevel"/>
    <w:tmpl w:val="26AE4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410220B"/>
    <w:multiLevelType w:val="hybridMultilevel"/>
    <w:tmpl w:val="5C08F704"/>
    <w:lvl w:ilvl="0" w:tplc="D4402030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53775D3"/>
    <w:multiLevelType w:val="hybridMultilevel"/>
    <w:tmpl w:val="0220D6AE"/>
    <w:lvl w:ilvl="0" w:tplc="FD52CF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6115B"/>
    <w:multiLevelType w:val="multilevel"/>
    <w:tmpl w:val="E3C467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BA155C"/>
    <w:multiLevelType w:val="multilevel"/>
    <w:tmpl w:val="4216D0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9D160E8"/>
    <w:multiLevelType w:val="multilevel"/>
    <w:tmpl w:val="E2742A1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6" w:hanging="435"/>
      </w:pPr>
      <w:rPr>
        <w:rFonts w:hint="default"/>
        <w:color w:val="auto"/>
      </w:rPr>
    </w:lvl>
    <w:lvl w:ilvl="2">
      <w:start w:val="5"/>
      <w:numFmt w:val="decimal"/>
      <w:lvlText w:val="%1.%2.%3"/>
      <w:lvlJc w:val="left"/>
      <w:pPr>
        <w:ind w:left="1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  <w:color w:val="auto"/>
      </w:rPr>
    </w:lvl>
  </w:abstractNum>
  <w:abstractNum w:abstractNumId="57" w15:restartNumberingAfterBreak="0">
    <w:nsid w:val="5D857B44"/>
    <w:multiLevelType w:val="hybridMultilevel"/>
    <w:tmpl w:val="E4843450"/>
    <w:lvl w:ilvl="0" w:tplc="62C46374">
      <w:start w:val="1"/>
      <w:numFmt w:val="decimal"/>
      <w:lvlText w:val="%1."/>
      <w:lvlJc w:val="left"/>
      <w:pPr>
        <w:ind w:left="2487" w:hanging="360"/>
      </w:pPr>
      <w:rPr>
        <w:rFonts w:hint="default"/>
        <w:b/>
        <w:smallCaps w:val="0"/>
        <w:sz w:val="28"/>
      </w:rPr>
    </w:lvl>
    <w:lvl w:ilvl="1" w:tplc="041B0019">
      <w:start w:val="1"/>
      <w:numFmt w:val="lowerLetter"/>
      <w:lvlText w:val="%2."/>
      <w:lvlJc w:val="left"/>
      <w:pPr>
        <w:ind w:left="3207" w:hanging="360"/>
      </w:pPr>
    </w:lvl>
    <w:lvl w:ilvl="2" w:tplc="041B001B">
      <w:start w:val="1"/>
      <w:numFmt w:val="lowerRoman"/>
      <w:lvlText w:val="%3."/>
      <w:lvlJc w:val="right"/>
      <w:pPr>
        <w:ind w:left="3927" w:hanging="180"/>
      </w:pPr>
    </w:lvl>
    <w:lvl w:ilvl="3" w:tplc="45901966">
      <w:start w:val="1"/>
      <w:numFmt w:val="decimal"/>
      <w:lvlText w:val="%4."/>
      <w:lvlJc w:val="left"/>
      <w:pPr>
        <w:ind w:left="4647" w:hanging="360"/>
      </w:pPr>
      <w:rPr>
        <w:sz w:val="24"/>
        <w:szCs w:val="24"/>
      </w:rPr>
    </w:lvl>
    <w:lvl w:ilvl="4" w:tplc="041B0019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8" w15:restartNumberingAfterBreak="0">
    <w:nsid w:val="5EAB1D78"/>
    <w:multiLevelType w:val="multilevel"/>
    <w:tmpl w:val="472A96D4"/>
    <w:lvl w:ilvl="0">
      <w:start w:val="1"/>
      <w:numFmt w:val="decimal"/>
      <w:lvlText w:val="%1."/>
      <w:lvlJc w:val="left"/>
      <w:pPr>
        <w:ind w:left="505" w:hanging="363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647" w:hanging="363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221" w:hanging="363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79" w:hanging="363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-63" w:hanging="363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-205" w:hanging="363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-347" w:hanging="363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-489" w:hanging="363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631" w:hanging="363"/>
      </w:pPr>
      <w:rPr>
        <w:rFonts w:ascii="Times New Roman" w:hAnsi="Times New Roman" w:hint="default"/>
      </w:rPr>
    </w:lvl>
  </w:abstractNum>
  <w:abstractNum w:abstractNumId="59" w15:restartNumberingAfterBreak="0">
    <w:nsid w:val="60166B96"/>
    <w:multiLevelType w:val="hybridMultilevel"/>
    <w:tmpl w:val="5C28F41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6D9E2449"/>
    <w:multiLevelType w:val="hybridMultilevel"/>
    <w:tmpl w:val="62245F0E"/>
    <w:lvl w:ilvl="0" w:tplc="4178F0F0">
      <w:start w:val="1"/>
      <w:numFmt w:val="lowerLetter"/>
      <w:lvlText w:val="%1)"/>
      <w:lvlJc w:val="left"/>
      <w:pPr>
        <w:ind w:left="717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F473CC"/>
    <w:multiLevelType w:val="multilevel"/>
    <w:tmpl w:val="1512A4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FA29BA"/>
    <w:multiLevelType w:val="hybridMultilevel"/>
    <w:tmpl w:val="0F4C4B9A"/>
    <w:lvl w:ilvl="0" w:tplc="EEE08F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AA1123"/>
    <w:multiLevelType w:val="multilevel"/>
    <w:tmpl w:val="25CC61C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6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88" w:hanging="1800"/>
      </w:pPr>
      <w:rPr>
        <w:rFonts w:hint="default"/>
      </w:rPr>
    </w:lvl>
  </w:abstractNum>
  <w:abstractNum w:abstractNumId="64" w15:restartNumberingAfterBreak="0">
    <w:nsid w:val="74246228"/>
    <w:multiLevelType w:val="hybridMultilevel"/>
    <w:tmpl w:val="DDA21BC2"/>
    <w:lvl w:ilvl="0" w:tplc="9F46DC8E">
      <w:start w:val="1"/>
      <w:numFmt w:val="lowerLetter"/>
      <w:lvlText w:val="%1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7"/>
  </w:num>
  <w:num w:numId="3">
    <w:abstractNumId w:val="26"/>
  </w:num>
  <w:num w:numId="4">
    <w:abstractNumId w:val="31"/>
  </w:num>
  <w:num w:numId="5">
    <w:abstractNumId w:val="7"/>
  </w:num>
  <w:num w:numId="6">
    <w:abstractNumId w:val="39"/>
  </w:num>
  <w:num w:numId="7">
    <w:abstractNumId w:val="15"/>
  </w:num>
  <w:num w:numId="8">
    <w:abstractNumId w:val="23"/>
  </w:num>
  <w:num w:numId="9">
    <w:abstractNumId w:val="51"/>
  </w:num>
  <w:num w:numId="10">
    <w:abstractNumId w:val="41"/>
  </w:num>
  <w:num w:numId="11">
    <w:abstractNumId w:val="45"/>
  </w:num>
  <w:num w:numId="12">
    <w:abstractNumId w:val="22"/>
  </w:num>
  <w:num w:numId="13">
    <w:abstractNumId w:val="50"/>
  </w:num>
  <w:num w:numId="14">
    <w:abstractNumId w:val="43"/>
  </w:num>
  <w:num w:numId="15">
    <w:abstractNumId w:val="32"/>
  </w:num>
  <w:num w:numId="16">
    <w:abstractNumId w:val="11"/>
  </w:num>
  <w:num w:numId="17">
    <w:abstractNumId w:val="57"/>
  </w:num>
  <w:num w:numId="18">
    <w:abstractNumId w:val="49"/>
  </w:num>
  <w:num w:numId="19">
    <w:abstractNumId w:val="64"/>
  </w:num>
  <w:num w:numId="20">
    <w:abstractNumId w:val="38"/>
  </w:num>
  <w:num w:numId="21">
    <w:abstractNumId w:val="40"/>
  </w:num>
  <w:num w:numId="22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3"/>
  </w:num>
  <w:num w:numId="25">
    <w:abstractNumId w:val="63"/>
  </w:num>
  <w:num w:numId="26">
    <w:abstractNumId w:val="61"/>
  </w:num>
  <w:num w:numId="27">
    <w:abstractNumId w:val="36"/>
  </w:num>
  <w:num w:numId="28">
    <w:abstractNumId w:val="17"/>
  </w:num>
  <w:num w:numId="29">
    <w:abstractNumId w:val="56"/>
  </w:num>
  <w:num w:numId="30">
    <w:abstractNumId w:val="16"/>
  </w:num>
  <w:num w:numId="31">
    <w:abstractNumId w:val="54"/>
  </w:num>
  <w:num w:numId="32">
    <w:abstractNumId w:val="21"/>
  </w:num>
  <w:num w:numId="33">
    <w:abstractNumId w:val="10"/>
  </w:num>
  <w:num w:numId="34">
    <w:abstractNumId w:val="55"/>
  </w:num>
  <w:num w:numId="35">
    <w:abstractNumId w:val="20"/>
  </w:num>
  <w:num w:numId="36">
    <w:abstractNumId w:val="29"/>
  </w:num>
  <w:num w:numId="37">
    <w:abstractNumId w:val="33"/>
  </w:num>
  <w:num w:numId="38">
    <w:abstractNumId w:val="34"/>
  </w:num>
  <w:num w:numId="39">
    <w:abstractNumId w:val="53"/>
  </w:num>
  <w:num w:numId="40">
    <w:abstractNumId w:val="18"/>
  </w:num>
  <w:num w:numId="41">
    <w:abstractNumId w:val="14"/>
  </w:num>
  <w:num w:numId="42">
    <w:abstractNumId w:val="59"/>
  </w:num>
  <w:num w:numId="43">
    <w:abstractNumId w:val="52"/>
  </w:num>
  <w:num w:numId="44">
    <w:abstractNumId w:val="12"/>
  </w:num>
  <w:num w:numId="45">
    <w:abstractNumId w:val="42"/>
  </w:num>
  <w:num w:numId="46">
    <w:abstractNumId w:val="60"/>
  </w:num>
  <w:num w:numId="47">
    <w:abstractNumId w:val="9"/>
  </w:num>
  <w:num w:numId="48">
    <w:abstractNumId w:val="30"/>
  </w:num>
  <w:num w:numId="49">
    <w:abstractNumId w:val="37"/>
  </w:num>
  <w:num w:numId="50">
    <w:abstractNumId w:val="62"/>
  </w:num>
  <w:num w:numId="51">
    <w:abstractNumId w:val="44"/>
  </w:num>
  <w:num w:numId="52">
    <w:abstractNumId w:val="19"/>
  </w:num>
  <w:num w:numId="53">
    <w:abstractNumId w:val="46"/>
  </w:num>
  <w:num w:numId="54">
    <w:abstractNumId w:val="24"/>
  </w:num>
  <w:num w:numId="55">
    <w:abstractNumId w:val="28"/>
  </w:num>
  <w:num w:numId="56">
    <w:abstractNumId w:val="48"/>
  </w:num>
  <w:num w:numId="57">
    <w:abstractNumId w:val="5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acfc4a80-2295-43b4-a450-b2cac878ba1f"/>
  </w:docVars>
  <w:rsids>
    <w:rsidRoot w:val="00733930"/>
    <w:rsid w:val="00001FEA"/>
    <w:rsid w:val="0000265F"/>
    <w:rsid w:val="0002013A"/>
    <w:rsid w:val="00022C95"/>
    <w:rsid w:val="00027351"/>
    <w:rsid w:val="00032494"/>
    <w:rsid w:val="0003293A"/>
    <w:rsid w:val="00033582"/>
    <w:rsid w:val="000415E2"/>
    <w:rsid w:val="00044F1F"/>
    <w:rsid w:val="000579C4"/>
    <w:rsid w:val="00074622"/>
    <w:rsid w:val="000771D7"/>
    <w:rsid w:val="00081883"/>
    <w:rsid w:val="00087A1D"/>
    <w:rsid w:val="000961B9"/>
    <w:rsid w:val="00097261"/>
    <w:rsid w:val="000A5812"/>
    <w:rsid w:val="000B05C3"/>
    <w:rsid w:val="000B45FA"/>
    <w:rsid w:val="000D1FE8"/>
    <w:rsid w:val="000E4432"/>
    <w:rsid w:val="000F2F08"/>
    <w:rsid w:val="000F4317"/>
    <w:rsid w:val="000F56D0"/>
    <w:rsid w:val="00101A37"/>
    <w:rsid w:val="0010402A"/>
    <w:rsid w:val="001167D9"/>
    <w:rsid w:val="00121DBF"/>
    <w:rsid w:val="00130465"/>
    <w:rsid w:val="00135B5E"/>
    <w:rsid w:val="00135E6A"/>
    <w:rsid w:val="0014016D"/>
    <w:rsid w:val="00142C5F"/>
    <w:rsid w:val="00145686"/>
    <w:rsid w:val="00145DD0"/>
    <w:rsid w:val="0016191A"/>
    <w:rsid w:val="00163483"/>
    <w:rsid w:val="00174DF3"/>
    <w:rsid w:val="001774A4"/>
    <w:rsid w:val="00191326"/>
    <w:rsid w:val="00195D43"/>
    <w:rsid w:val="001A2308"/>
    <w:rsid w:val="001A2D43"/>
    <w:rsid w:val="001B4DF8"/>
    <w:rsid w:val="001B4FD5"/>
    <w:rsid w:val="001C17C3"/>
    <w:rsid w:val="001C5805"/>
    <w:rsid w:val="001C5DA9"/>
    <w:rsid w:val="001D700D"/>
    <w:rsid w:val="001E29E9"/>
    <w:rsid w:val="001E48D6"/>
    <w:rsid w:val="001E602A"/>
    <w:rsid w:val="001F0C89"/>
    <w:rsid w:val="001F1F23"/>
    <w:rsid w:val="001F250E"/>
    <w:rsid w:val="0020548D"/>
    <w:rsid w:val="00214B63"/>
    <w:rsid w:val="0021521C"/>
    <w:rsid w:val="00224EC9"/>
    <w:rsid w:val="002278CC"/>
    <w:rsid w:val="0023765E"/>
    <w:rsid w:val="002462A3"/>
    <w:rsid w:val="002534A7"/>
    <w:rsid w:val="00254785"/>
    <w:rsid w:val="00262C61"/>
    <w:rsid w:val="00262D19"/>
    <w:rsid w:val="00265C17"/>
    <w:rsid w:val="002723ED"/>
    <w:rsid w:val="002A11EA"/>
    <w:rsid w:val="002C326F"/>
    <w:rsid w:val="002D646F"/>
    <w:rsid w:val="002E21D4"/>
    <w:rsid w:val="002E369D"/>
    <w:rsid w:val="002E398A"/>
    <w:rsid w:val="002E6521"/>
    <w:rsid w:val="002E746B"/>
    <w:rsid w:val="002F5F4A"/>
    <w:rsid w:val="00301E4C"/>
    <w:rsid w:val="00305F28"/>
    <w:rsid w:val="003163EA"/>
    <w:rsid w:val="00321808"/>
    <w:rsid w:val="00324314"/>
    <w:rsid w:val="00350FBB"/>
    <w:rsid w:val="00357D2B"/>
    <w:rsid w:val="00361071"/>
    <w:rsid w:val="00361510"/>
    <w:rsid w:val="00362070"/>
    <w:rsid w:val="00366714"/>
    <w:rsid w:val="00367975"/>
    <w:rsid w:val="00373811"/>
    <w:rsid w:val="00373818"/>
    <w:rsid w:val="003814A7"/>
    <w:rsid w:val="00382480"/>
    <w:rsid w:val="003B070E"/>
    <w:rsid w:val="003B74A0"/>
    <w:rsid w:val="003C27C3"/>
    <w:rsid w:val="003C62C8"/>
    <w:rsid w:val="003C6FDA"/>
    <w:rsid w:val="003D1907"/>
    <w:rsid w:val="003D2271"/>
    <w:rsid w:val="003D35FE"/>
    <w:rsid w:val="003E0138"/>
    <w:rsid w:val="003E13AA"/>
    <w:rsid w:val="003F2818"/>
    <w:rsid w:val="004013DE"/>
    <w:rsid w:val="004014E0"/>
    <w:rsid w:val="00407562"/>
    <w:rsid w:val="00410C42"/>
    <w:rsid w:val="0042535F"/>
    <w:rsid w:val="00452D96"/>
    <w:rsid w:val="004538F9"/>
    <w:rsid w:val="00475097"/>
    <w:rsid w:val="004A13D2"/>
    <w:rsid w:val="004A1540"/>
    <w:rsid w:val="004B1187"/>
    <w:rsid w:val="004B1BE9"/>
    <w:rsid w:val="004B4D25"/>
    <w:rsid w:val="004B5173"/>
    <w:rsid w:val="004C144C"/>
    <w:rsid w:val="004C25EF"/>
    <w:rsid w:val="004C6057"/>
    <w:rsid w:val="004D0791"/>
    <w:rsid w:val="004D2860"/>
    <w:rsid w:val="004D38B7"/>
    <w:rsid w:val="004D3D44"/>
    <w:rsid w:val="004D7A18"/>
    <w:rsid w:val="004F1A85"/>
    <w:rsid w:val="004F2936"/>
    <w:rsid w:val="005118D1"/>
    <w:rsid w:val="0051337B"/>
    <w:rsid w:val="00516154"/>
    <w:rsid w:val="00521F11"/>
    <w:rsid w:val="00523E09"/>
    <w:rsid w:val="0052658C"/>
    <w:rsid w:val="00547554"/>
    <w:rsid w:val="00550D3A"/>
    <w:rsid w:val="00577963"/>
    <w:rsid w:val="00592CED"/>
    <w:rsid w:val="00593FF1"/>
    <w:rsid w:val="0059479D"/>
    <w:rsid w:val="005A52C8"/>
    <w:rsid w:val="005B09AB"/>
    <w:rsid w:val="005B5100"/>
    <w:rsid w:val="005B51AA"/>
    <w:rsid w:val="005B53D7"/>
    <w:rsid w:val="005C660A"/>
    <w:rsid w:val="005C6D10"/>
    <w:rsid w:val="005D431D"/>
    <w:rsid w:val="005E2CAC"/>
    <w:rsid w:val="005E3EA1"/>
    <w:rsid w:val="005E5FFA"/>
    <w:rsid w:val="005E60DF"/>
    <w:rsid w:val="005F547C"/>
    <w:rsid w:val="005F79FF"/>
    <w:rsid w:val="00600E7F"/>
    <w:rsid w:val="006014BA"/>
    <w:rsid w:val="006031D4"/>
    <w:rsid w:val="00604084"/>
    <w:rsid w:val="00606546"/>
    <w:rsid w:val="00607562"/>
    <w:rsid w:val="00615E80"/>
    <w:rsid w:val="00617E43"/>
    <w:rsid w:val="00620783"/>
    <w:rsid w:val="00623267"/>
    <w:rsid w:val="00631740"/>
    <w:rsid w:val="00633137"/>
    <w:rsid w:val="0063340D"/>
    <w:rsid w:val="00642C04"/>
    <w:rsid w:val="0064513D"/>
    <w:rsid w:val="006457B6"/>
    <w:rsid w:val="00647FB2"/>
    <w:rsid w:val="00650ED0"/>
    <w:rsid w:val="0066192D"/>
    <w:rsid w:val="006655E3"/>
    <w:rsid w:val="00666CA3"/>
    <w:rsid w:val="00667DF2"/>
    <w:rsid w:val="006713A3"/>
    <w:rsid w:val="0068247B"/>
    <w:rsid w:val="006969FA"/>
    <w:rsid w:val="006A233C"/>
    <w:rsid w:val="006A351B"/>
    <w:rsid w:val="006A3654"/>
    <w:rsid w:val="006A3806"/>
    <w:rsid w:val="006A5838"/>
    <w:rsid w:val="006B0DCA"/>
    <w:rsid w:val="006B2C48"/>
    <w:rsid w:val="006B7322"/>
    <w:rsid w:val="006E1902"/>
    <w:rsid w:val="006E405C"/>
    <w:rsid w:val="006F3685"/>
    <w:rsid w:val="006F44C1"/>
    <w:rsid w:val="00700701"/>
    <w:rsid w:val="00705F96"/>
    <w:rsid w:val="00706E0A"/>
    <w:rsid w:val="00714690"/>
    <w:rsid w:val="007166C5"/>
    <w:rsid w:val="00717C6F"/>
    <w:rsid w:val="00731C3F"/>
    <w:rsid w:val="007325F1"/>
    <w:rsid w:val="00733930"/>
    <w:rsid w:val="00733E74"/>
    <w:rsid w:val="00737F4C"/>
    <w:rsid w:val="0074019C"/>
    <w:rsid w:val="00747B90"/>
    <w:rsid w:val="007512F9"/>
    <w:rsid w:val="0075569E"/>
    <w:rsid w:val="00760367"/>
    <w:rsid w:val="0076638B"/>
    <w:rsid w:val="00767CC9"/>
    <w:rsid w:val="00775E70"/>
    <w:rsid w:val="007765B2"/>
    <w:rsid w:val="00777C75"/>
    <w:rsid w:val="00782023"/>
    <w:rsid w:val="007935D0"/>
    <w:rsid w:val="0079424E"/>
    <w:rsid w:val="007A3FFC"/>
    <w:rsid w:val="007B327C"/>
    <w:rsid w:val="007C33D1"/>
    <w:rsid w:val="007D78B5"/>
    <w:rsid w:val="007F02F6"/>
    <w:rsid w:val="007F0926"/>
    <w:rsid w:val="007F2F4D"/>
    <w:rsid w:val="007F3789"/>
    <w:rsid w:val="007F4502"/>
    <w:rsid w:val="008026B0"/>
    <w:rsid w:val="00811643"/>
    <w:rsid w:val="00811D80"/>
    <w:rsid w:val="0082225B"/>
    <w:rsid w:val="00825BB8"/>
    <w:rsid w:val="00840116"/>
    <w:rsid w:val="0086442A"/>
    <w:rsid w:val="00874810"/>
    <w:rsid w:val="008778F5"/>
    <w:rsid w:val="0088692F"/>
    <w:rsid w:val="008A2464"/>
    <w:rsid w:val="008A2CAF"/>
    <w:rsid w:val="008A7F4A"/>
    <w:rsid w:val="008B29A9"/>
    <w:rsid w:val="008B2CD0"/>
    <w:rsid w:val="008C1207"/>
    <w:rsid w:val="008C2945"/>
    <w:rsid w:val="008D0063"/>
    <w:rsid w:val="008D454D"/>
    <w:rsid w:val="008D4E4E"/>
    <w:rsid w:val="008E11B3"/>
    <w:rsid w:val="008E5014"/>
    <w:rsid w:val="009005CF"/>
    <w:rsid w:val="0090099B"/>
    <w:rsid w:val="00902AF2"/>
    <w:rsid w:val="009047E3"/>
    <w:rsid w:val="009110ED"/>
    <w:rsid w:val="00913000"/>
    <w:rsid w:val="00913D1D"/>
    <w:rsid w:val="0091618B"/>
    <w:rsid w:val="00917F59"/>
    <w:rsid w:val="00921C84"/>
    <w:rsid w:val="0092548C"/>
    <w:rsid w:val="0093008B"/>
    <w:rsid w:val="00932DCB"/>
    <w:rsid w:val="00933946"/>
    <w:rsid w:val="00973975"/>
    <w:rsid w:val="009831F1"/>
    <w:rsid w:val="009853FC"/>
    <w:rsid w:val="00987027"/>
    <w:rsid w:val="00992512"/>
    <w:rsid w:val="009B2680"/>
    <w:rsid w:val="009D282F"/>
    <w:rsid w:val="009D6AD3"/>
    <w:rsid w:val="009D7393"/>
    <w:rsid w:val="009E2A60"/>
    <w:rsid w:val="009E491D"/>
    <w:rsid w:val="00A07D81"/>
    <w:rsid w:val="00A07DE5"/>
    <w:rsid w:val="00A107FD"/>
    <w:rsid w:val="00A14942"/>
    <w:rsid w:val="00A16AE7"/>
    <w:rsid w:val="00A17301"/>
    <w:rsid w:val="00A36E28"/>
    <w:rsid w:val="00A370A5"/>
    <w:rsid w:val="00A44494"/>
    <w:rsid w:val="00A45520"/>
    <w:rsid w:val="00A51DDE"/>
    <w:rsid w:val="00A53690"/>
    <w:rsid w:val="00A549C6"/>
    <w:rsid w:val="00A620CD"/>
    <w:rsid w:val="00A620F4"/>
    <w:rsid w:val="00A7240E"/>
    <w:rsid w:val="00A90F6D"/>
    <w:rsid w:val="00A923F9"/>
    <w:rsid w:val="00AA0FCB"/>
    <w:rsid w:val="00AA4802"/>
    <w:rsid w:val="00AB0C96"/>
    <w:rsid w:val="00AB7DD4"/>
    <w:rsid w:val="00AD0883"/>
    <w:rsid w:val="00AD30D4"/>
    <w:rsid w:val="00AD5925"/>
    <w:rsid w:val="00AE1030"/>
    <w:rsid w:val="00AE105E"/>
    <w:rsid w:val="00AE505F"/>
    <w:rsid w:val="00AE6F4C"/>
    <w:rsid w:val="00AF3EF2"/>
    <w:rsid w:val="00AF4910"/>
    <w:rsid w:val="00B10094"/>
    <w:rsid w:val="00B15D0E"/>
    <w:rsid w:val="00B17E39"/>
    <w:rsid w:val="00B2204F"/>
    <w:rsid w:val="00B30FE9"/>
    <w:rsid w:val="00B36DE8"/>
    <w:rsid w:val="00B43470"/>
    <w:rsid w:val="00B4467B"/>
    <w:rsid w:val="00B53248"/>
    <w:rsid w:val="00B53DFF"/>
    <w:rsid w:val="00B601E3"/>
    <w:rsid w:val="00B63B67"/>
    <w:rsid w:val="00B661C3"/>
    <w:rsid w:val="00B67ED1"/>
    <w:rsid w:val="00B73CD3"/>
    <w:rsid w:val="00B74F2B"/>
    <w:rsid w:val="00B83FB0"/>
    <w:rsid w:val="00B84BEA"/>
    <w:rsid w:val="00B860B7"/>
    <w:rsid w:val="00B92A09"/>
    <w:rsid w:val="00B93CED"/>
    <w:rsid w:val="00B974FD"/>
    <w:rsid w:val="00B97D3B"/>
    <w:rsid w:val="00BA039A"/>
    <w:rsid w:val="00BA6BBD"/>
    <w:rsid w:val="00BB0E3D"/>
    <w:rsid w:val="00BB177E"/>
    <w:rsid w:val="00BF15A2"/>
    <w:rsid w:val="00C054E5"/>
    <w:rsid w:val="00C1340E"/>
    <w:rsid w:val="00C207C5"/>
    <w:rsid w:val="00C22D2F"/>
    <w:rsid w:val="00C32A93"/>
    <w:rsid w:val="00C46E17"/>
    <w:rsid w:val="00C50116"/>
    <w:rsid w:val="00C529E6"/>
    <w:rsid w:val="00C57713"/>
    <w:rsid w:val="00C57D44"/>
    <w:rsid w:val="00C606C0"/>
    <w:rsid w:val="00C61978"/>
    <w:rsid w:val="00C72A32"/>
    <w:rsid w:val="00C7328E"/>
    <w:rsid w:val="00C81CF9"/>
    <w:rsid w:val="00C8207A"/>
    <w:rsid w:val="00C90FD2"/>
    <w:rsid w:val="00C97736"/>
    <w:rsid w:val="00CA10BE"/>
    <w:rsid w:val="00CA10D6"/>
    <w:rsid w:val="00CA799D"/>
    <w:rsid w:val="00CB1306"/>
    <w:rsid w:val="00CB6947"/>
    <w:rsid w:val="00CC6456"/>
    <w:rsid w:val="00CC6CC5"/>
    <w:rsid w:val="00CC7C31"/>
    <w:rsid w:val="00CD5515"/>
    <w:rsid w:val="00CE2EF2"/>
    <w:rsid w:val="00CF23F2"/>
    <w:rsid w:val="00D222D0"/>
    <w:rsid w:val="00D31CAC"/>
    <w:rsid w:val="00D36431"/>
    <w:rsid w:val="00D50865"/>
    <w:rsid w:val="00D57103"/>
    <w:rsid w:val="00D64A56"/>
    <w:rsid w:val="00D733F6"/>
    <w:rsid w:val="00D77B40"/>
    <w:rsid w:val="00D84335"/>
    <w:rsid w:val="00D93925"/>
    <w:rsid w:val="00DA0AAF"/>
    <w:rsid w:val="00DA0D2A"/>
    <w:rsid w:val="00DA2268"/>
    <w:rsid w:val="00DA5C4C"/>
    <w:rsid w:val="00DB0E80"/>
    <w:rsid w:val="00DB2C12"/>
    <w:rsid w:val="00DD26C5"/>
    <w:rsid w:val="00DE6DB7"/>
    <w:rsid w:val="00DF34E3"/>
    <w:rsid w:val="00DF3C54"/>
    <w:rsid w:val="00DF6D14"/>
    <w:rsid w:val="00E1040A"/>
    <w:rsid w:val="00E10BAF"/>
    <w:rsid w:val="00E21D7F"/>
    <w:rsid w:val="00E23296"/>
    <w:rsid w:val="00E54EEB"/>
    <w:rsid w:val="00E67790"/>
    <w:rsid w:val="00E72993"/>
    <w:rsid w:val="00E855C7"/>
    <w:rsid w:val="00E8569A"/>
    <w:rsid w:val="00E97916"/>
    <w:rsid w:val="00E97BFB"/>
    <w:rsid w:val="00E97CDD"/>
    <w:rsid w:val="00E97E1A"/>
    <w:rsid w:val="00EC0B6E"/>
    <w:rsid w:val="00ED0297"/>
    <w:rsid w:val="00ED0C55"/>
    <w:rsid w:val="00ED4050"/>
    <w:rsid w:val="00EE49BE"/>
    <w:rsid w:val="00EF313E"/>
    <w:rsid w:val="00EF4382"/>
    <w:rsid w:val="00EF52A9"/>
    <w:rsid w:val="00EF58AC"/>
    <w:rsid w:val="00F01E5F"/>
    <w:rsid w:val="00F02567"/>
    <w:rsid w:val="00F028CF"/>
    <w:rsid w:val="00F04877"/>
    <w:rsid w:val="00F1103D"/>
    <w:rsid w:val="00F212AD"/>
    <w:rsid w:val="00F227FF"/>
    <w:rsid w:val="00F33870"/>
    <w:rsid w:val="00F3654B"/>
    <w:rsid w:val="00F4714B"/>
    <w:rsid w:val="00F533A7"/>
    <w:rsid w:val="00F5716D"/>
    <w:rsid w:val="00F60221"/>
    <w:rsid w:val="00F62C65"/>
    <w:rsid w:val="00F63234"/>
    <w:rsid w:val="00F63B02"/>
    <w:rsid w:val="00F64680"/>
    <w:rsid w:val="00F67141"/>
    <w:rsid w:val="00F733FA"/>
    <w:rsid w:val="00F81FF7"/>
    <w:rsid w:val="00F829EE"/>
    <w:rsid w:val="00F961EE"/>
    <w:rsid w:val="00F97ACC"/>
    <w:rsid w:val="00FB301B"/>
    <w:rsid w:val="00FB318C"/>
    <w:rsid w:val="00FD0C47"/>
    <w:rsid w:val="00FE5756"/>
    <w:rsid w:val="00FE7771"/>
    <w:rsid w:val="00FF0F5B"/>
    <w:rsid w:val="00FF2B30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265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2023"/>
    <w:pPr>
      <w:spacing w:after="200" w:line="276" w:lineRule="auto"/>
    </w:pPr>
    <w:rPr>
      <w:rFonts w:ascii="Arial" w:eastAsia="Calibri" w:hAnsi="Arial" w:cs="Times New Roman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50865"/>
    <w:pPr>
      <w:spacing w:after="0" w:line="240" w:lineRule="auto"/>
      <w:outlineLvl w:val="0"/>
    </w:pPr>
    <w:rPr>
      <w:rFonts w:eastAsia="Times New Roman"/>
      <w:b/>
      <w:bCs/>
      <w:caps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ColorfulList-Accent1Char">
    <w:name w:val="Colorful List - Accent 1 Char"/>
    <w:link w:val="Farebnzoznamzvraznenie1"/>
    <w:uiPriority w:val="34"/>
    <w:locked/>
    <w:rsid w:val="00733930"/>
    <w:rPr>
      <w:rFonts w:ascii="Arial" w:eastAsia="Calibri" w:hAnsi="Arial" w:cs="Times New Roman"/>
      <w:sz w:val="24"/>
      <w:szCs w:val="24"/>
    </w:rPr>
  </w:style>
  <w:style w:type="character" w:styleId="Odkaznakomentr">
    <w:name w:val="annotation reference"/>
    <w:uiPriority w:val="99"/>
    <w:unhideWhenUsed/>
    <w:rsid w:val="007339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93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930"/>
    <w:rPr>
      <w:rFonts w:ascii="Arial" w:eastAsia="Calibri" w:hAnsi="Arial" w:cs="Times New Roman"/>
      <w:sz w:val="20"/>
      <w:szCs w:val="20"/>
      <w:lang w:val="sk-SK"/>
    </w:rPr>
  </w:style>
  <w:style w:type="paragraph" w:styleId="Zkladntext">
    <w:name w:val="Body Text"/>
    <w:basedOn w:val="Normlny"/>
    <w:link w:val="ZkladntextChar"/>
    <w:rsid w:val="00733930"/>
    <w:pPr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33930"/>
    <w:rPr>
      <w:rFonts w:ascii="Times New Roman" w:eastAsia="Times New Roman" w:hAnsi="Times New Roman" w:cs="Times New Roman"/>
      <w:color w:val="000000"/>
      <w:szCs w:val="20"/>
      <w:lang w:val="sk-SK" w:eastAsia="cs-CZ"/>
    </w:rPr>
  </w:style>
  <w:style w:type="character" w:styleId="Hypertextovprepojenie">
    <w:name w:val="Hyperlink"/>
    <w:uiPriority w:val="99"/>
    <w:unhideWhenUsed/>
    <w:rsid w:val="00733930"/>
    <w:rPr>
      <w:color w:val="0563C1"/>
      <w:u w:val="single"/>
    </w:rPr>
  </w:style>
  <w:style w:type="table" w:styleId="Farebnzoznamzvraznenie1">
    <w:name w:val="Colorful List Accent 1"/>
    <w:basedOn w:val="Normlnatabuka"/>
    <w:link w:val="ColorfulList-Accent1Char"/>
    <w:uiPriority w:val="34"/>
    <w:semiHidden/>
    <w:unhideWhenUsed/>
    <w:rsid w:val="00733930"/>
    <w:rPr>
      <w:rFonts w:ascii="Arial" w:eastAsia="Calibri" w:hAnsi="Arial" w:cs="Times New Roman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73393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3930"/>
    <w:rPr>
      <w:rFonts w:ascii="Times New Roman" w:eastAsia="Calibri" w:hAnsi="Times New Roman" w:cs="Times New Roman"/>
      <w:sz w:val="18"/>
      <w:szCs w:val="18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7B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7BFB"/>
    <w:rPr>
      <w:rFonts w:ascii="Arial" w:eastAsia="Calibri" w:hAnsi="Arial" w:cs="Times New Roman"/>
      <w:b/>
      <w:bCs/>
      <w:sz w:val="20"/>
      <w:szCs w:val="20"/>
      <w:lang w:val="sk-SK"/>
    </w:rPr>
  </w:style>
  <w:style w:type="paragraph" w:styleId="Odsekzoznamu">
    <w:name w:val="List Paragraph"/>
    <w:aliases w:val="body,ODRAZKY PRVA UROVEN,Bullet Number,List Paragraph1,lp1,lp11,List Paragraph11,Bullet 1,Use Case List Paragraph,Bullet List,FooterText,numbered,Paragraphe de liste1,Table,List Paragraph"/>
    <w:basedOn w:val="Normlny"/>
    <w:link w:val="OdsekzoznamuChar"/>
    <w:uiPriority w:val="34"/>
    <w:qFormat/>
    <w:rsid w:val="0003293A"/>
    <w:pPr>
      <w:ind w:left="720"/>
      <w:contextualSpacing/>
    </w:pPr>
  </w:style>
  <w:style w:type="paragraph" w:customStyle="1" w:styleId="Odsekzoznamu1">
    <w:name w:val="Odsek zoznamu1"/>
    <w:basedOn w:val="Normlny"/>
    <w:rsid w:val="004C144C"/>
    <w:pPr>
      <w:suppressAutoHyphens/>
      <w:spacing w:after="117" w:line="216" w:lineRule="auto"/>
      <w:ind w:left="720" w:hanging="700"/>
      <w:contextualSpacing/>
      <w:jc w:val="both"/>
    </w:pPr>
    <w:rPr>
      <w:rFonts w:ascii="Calibri" w:hAnsi="Calibri" w:cs="Calibri"/>
      <w:color w:val="000000"/>
      <w:szCs w:val="22"/>
      <w:lang w:eastAsia="sk-SK"/>
    </w:rPr>
  </w:style>
  <w:style w:type="paragraph" w:styleId="Bezriadkovania">
    <w:name w:val="No Spacing"/>
    <w:uiPriority w:val="1"/>
    <w:qFormat/>
    <w:rsid w:val="004C144C"/>
    <w:pPr>
      <w:suppressAutoHyphens/>
    </w:pPr>
    <w:rPr>
      <w:rFonts w:ascii="Arial" w:eastAsia="Calibri" w:hAnsi="Arial" w:cs="Times New Roman"/>
      <w:color w:val="00000A"/>
      <w:lang w:val="sk-SK"/>
    </w:rPr>
  </w:style>
  <w:style w:type="paragraph" w:styleId="Pta">
    <w:name w:val="footer"/>
    <w:basedOn w:val="Normlny"/>
    <w:link w:val="PtaChar"/>
    <w:uiPriority w:val="99"/>
    <w:unhideWhenUsed/>
    <w:rsid w:val="004C14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C144C"/>
    <w:rPr>
      <w:rFonts w:ascii="Arial" w:eastAsia="Calibri" w:hAnsi="Arial" w:cs="Times New Roman"/>
      <w:lang w:val="sk-SK"/>
    </w:rPr>
  </w:style>
  <w:style w:type="paragraph" w:customStyle="1" w:styleId="Odsekzoznamu2">
    <w:name w:val="Odsek zoznamu2"/>
    <w:basedOn w:val="Normlny"/>
    <w:rsid w:val="00087A1D"/>
    <w:pPr>
      <w:suppressAutoHyphens/>
      <w:spacing w:after="117" w:line="216" w:lineRule="auto"/>
      <w:ind w:left="720" w:hanging="700"/>
      <w:contextualSpacing/>
      <w:jc w:val="both"/>
    </w:pPr>
    <w:rPr>
      <w:rFonts w:ascii="Calibri" w:hAnsi="Calibri" w:cs="Calibri"/>
      <w:color w:val="000000"/>
      <w:szCs w:val="22"/>
      <w:lang w:eastAsia="sk-SK"/>
    </w:rPr>
  </w:style>
  <w:style w:type="paragraph" w:customStyle="1" w:styleId="LightGrid-Accent31">
    <w:name w:val="Light Grid - Accent 31"/>
    <w:basedOn w:val="Normlny"/>
    <w:qFormat/>
    <w:rsid w:val="00407562"/>
    <w:pPr>
      <w:suppressAutoHyphens/>
    </w:pPr>
    <w:rPr>
      <w:rFonts w:ascii="Calibri" w:eastAsia="SimSun" w:hAnsi="Calibri" w:cs="font39"/>
      <w:kern w:val="1"/>
      <w:sz w:val="22"/>
      <w:szCs w:val="22"/>
      <w:lang w:eastAsia="ar-SA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900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005CF"/>
    <w:rPr>
      <w:rFonts w:ascii="Courier New" w:hAnsi="Courier New" w:cs="Courier New"/>
      <w:sz w:val="20"/>
      <w:szCs w:val="20"/>
      <w:lang w:val="sk-SK" w:eastAsia="sk-SK"/>
    </w:rPr>
  </w:style>
  <w:style w:type="character" w:customStyle="1" w:styleId="OdsekzoznamuChar">
    <w:name w:val="Odsek zoznamu Char"/>
    <w:aliases w:val="body Char,ODRAZKY PRVA UROVEN Char,Bullet Number Char,List Paragraph1 Char,lp1 Char,lp11 Char,List Paragraph11 Char,Bullet 1 Char,Use Case List Paragraph Char,Bullet List Char,FooterText Char,numbered Char,Paragraphe de liste1 Char"/>
    <w:link w:val="Odsekzoznamu"/>
    <w:uiPriority w:val="34"/>
    <w:qFormat/>
    <w:locked/>
    <w:rsid w:val="00700701"/>
    <w:rPr>
      <w:rFonts w:ascii="Arial" w:eastAsia="Calibri" w:hAnsi="Arial" w:cs="Times New Roman"/>
      <w:lang w:val="sk-SK"/>
    </w:rPr>
  </w:style>
  <w:style w:type="paragraph" w:styleId="Obyajntext">
    <w:name w:val="Plain Text"/>
    <w:basedOn w:val="Normlny"/>
    <w:link w:val="ObyajntextChar"/>
    <w:uiPriority w:val="99"/>
    <w:unhideWhenUsed/>
    <w:rsid w:val="008B2CD0"/>
    <w:pPr>
      <w:spacing w:after="0"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B2CD0"/>
    <w:rPr>
      <w:rFonts w:ascii="Calibri" w:hAnsi="Calibri"/>
      <w:sz w:val="22"/>
      <w:szCs w:val="21"/>
      <w:lang w:val="sk-SK"/>
    </w:rPr>
  </w:style>
  <w:style w:type="paragraph" w:customStyle="1" w:styleId="Default">
    <w:name w:val="Default"/>
    <w:rsid w:val="00642C04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table" w:styleId="Mriekatabuky">
    <w:name w:val="Table Grid"/>
    <w:basedOn w:val="Normlnatabuka"/>
    <w:uiPriority w:val="59"/>
    <w:rsid w:val="00A620F4"/>
    <w:rPr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3008B"/>
    <w:rPr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44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467B"/>
    <w:rPr>
      <w:rFonts w:ascii="Arial" w:eastAsia="Calibri" w:hAnsi="Arial" w:cs="Times New Roman"/>
      <w:lang w:val="sk-SK"/>
    </w:rPr>
  </w:style>
  <w:style w:type="paragraph" w:styleId="Revzia">
    <w:name w:val="Revision"/>
    <w:hidden/>
    <w:uiPriority w:val="99"/>
    <w:semiHidden/>
    <w:rsid w:val="00B15D0E"/>
    <w:rPr>
      <w:rFonts w:ascii="Arial" w:eastAsia="Calibri" w:hAnsi="Arial" w:cs="Times New Roman"/>
      <w:lang w:val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E13A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E13AA"/>
    <w:rPr>
      <w:rFonts w:ascii="Arial" w:eastAsia="Calibri" w:hAnsi="Arial" w:cs="Times New Roman"/>
      <w:lang w:val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F368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F3685"/>
    <w:rPr>
      <w:rFonts w:ascii="Arial" w:eastAsia="Calibri" w:hAnsi="Arial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9"/>
    <w:rsid w:val="00D50865"/>
    <w:rPr>
      <w:rFonts w:ascii="Arial" w:eastAsia="Times New Roman" w:hAnsi="Arial" w:cs="Times New Roman"/>
      <w:b/>
      <w:bCs/>
      <w:caps/>
      <w:lang w:val="x-none"/>
    </w:rPr>
  </w:style>
  <w:style w:type="character" w:customStyle="1" w:styleId="fontstyle01">
    <w:name w:val="fontstyle01"/>
    <w:basedOn w:val="Predvolenpsmoodseku"/>
    <w:rsid w:val="00AE6F4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348B0-89B3-4F22-B6D5-77A2EAC1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Jurč Slavomír</cp:lastModifiedBy>
  <cp:revision>2</cp:revision>
  <cp:lastPrinted>2021-03-22T08:45:00Z</cp:lastPrinted>
  <dcterms:created xsi:type="dcterms:W3CDTF">2021-03-22T08:46:00Z</dcterms:created>
  <dcterms:modified xsi:type="dcterms:W3CDTF">2021-03-22T08:46:00Z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